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E5" w:rsidRDefault="00B836E5" w:rsidP="00B836E5">
      <w:pPr>
        <w:pageBreakBefore/>
        <w:spacing w:after="0"/>
        <w:ind w:left="4395" w:firstLine="0"/>
        <w:jc w:val="center"/>
      </w:pPr>
      <w:r>
        <w:rPr>
          <w:rFonts w:eastAsia="Calibri"/>
          <w:b/>
          <w:i/>
          <w:color w:val="000000"/>
          <w:sz w:val="24"/>
          <w:szCs w:val="24"/>
          <w:lang w:eastAsia="uk-UA"/>
        </w:rPr>
        <w:t>Додаток 7</w:t>
      </w:r>
    </w:p>
    <w:p w:rsidR="00B836E5" w:rsidRDefault="00B836E5" w:rsidP="00B836E5">
      <w:pPr>
        <w:spacing w:after="0"/>
        <w:ind w:left="4253" w:firstLine="0"/>
        <w:jc w:val="center"/>
      </w:pPr>
      <w:r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br/>
        <w:t>від 14 червня 2019 року № 1010</w:t>
      </w:r>
    </w:p>
    <w:p w:rsidR="00B836E5" w:rsidRDefault="00B836E5" w:rsidP="00B836E5">
      <w:pPr>
        <w:spacing w:after="0"/>
        <w:ind w:left="4248" w:firstLine="0"/>
        <w:jc w:val="center"/>
        <w:rPr>
          <w:rFonts w:eastAsia="Calibri"/>
          <w:b/>
          <w:i/>
          <w:color w:val="000000"/>
          <w:sz w:val="20"/>
          <w:szCs w:val="24"/>
          <w:lang w:eastAsia="uk-UA"/>
        </w:rPr>
      </w:pPr>
    </w:p>
    <w:p w:rsidR="00B836E5" w:rsidRDefault="00B836E5" w:rsidP="00B836E5">
      <w:pPr>
        <w:spacing w:after="0"/>
        <w:ind w:firstLine="0"/>
        <w:jc w:val="right"/>
      </w:pPr>
      <w:r>
        <w:rPr>
          <w:rFonts w:eastAsia="Calibri"/>
          <w:sz w:val="24"/>
          <w:szCs w:val="28"/>
          <w:lang w:eastAsia="uk-UA"/>
        </w:rPr>
        <w:t>форма № 4</w:t>
      </w:r>
    </w:p>
    <w:p w:rsidR="00B836E5" w:rsidRDefault="00B836E5" w:rsidP="00B836E5">
      <w:pPr>
        <w:spacing w:after="0"/>
        <w:ind w:firstLine="0"/>
        <w:jc w:val="center"/>
      </w:pPr>
      <w:r>
        <w:rPr>
          <w:rFonts w:eastAsia="Calibri"/>
          <w:b/>
          <w:szCs w:val="28"/>
          <w:lang w:eastAsia="uk-UA"/>
        </w:rPr>
        <w:t xml:space="preserve">ЗВІТ </w:t>
      </w:r>
      <w:r>
        <w:rPr>
          <w:rFonts w:eastAsia="Calibri"/>
          <w:b/>
          <w:szCs w:val="28"/>
          <w:lang w:eastAsia="uk-UA"/>
        </w:rPr>
        <w:br/>
        <w:t>про надходження та використання коштів виборчого фонду</w:t>
      </w:r>
      <w:r>
        <w:rPr>
          <w:rFonts w:eastAsia="Calibri"/>
          <w:b/>
          <w:szCs w:val="28"/>
          <w:lang w:eastAsia="uk-UA"/>
        </w:rPr>
        <w:br/>
        <w:t xml:space="preserve">кандидата в народні депутати України </w:t>
      </w:r>
      <w:r>
        <w:rPr>
          <w:rFonts w:eastAsia="Calibri"/>
          <w:b/>
          <w:szCs w:val="28"/>
          <w:lang w:eastAsia="uk-UA"/>
        </w:rPr>
        <w:br/>
        <w:t>в одномандатному виборчому окрузі №178</w:t>
      </w:r>
    </w:p>
    <w:p w:rsidR="00B836E5" w:rsidRDefault="00B836E5" w:rsidP="00B836E5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B836E5" w:rsidRDefault="00B836E5" w:rsidP="00B836E5">
      <w:pPr>
        <w:spacing w:after="0"/>
        <w:ind w:firstLine="0"/>
        <w:jc w:val="center"/>
      </w:pPr>
      <w:r>
        <w:rPr>
          <w:rFonts w:eastAsia="Calibri"/>
          <w:b/>
          <w:color w:val="000000"/>
          <w:sz w:val="24"/>
          <w:szCs w:val="28"/>
          <w:lang w:eastAsia="uk-UA"/>
        </w:rPr>
        <w:t>___________</w:t>
      </w:r>
      <w:r w:rsidRPr="00B836E5">
        <w:rPr>
          <w:rFonts w:eastAsia="Calibri"/>
          <w:color w:val="000000"/>
          <w:sz w:val="18"/>
          <w:szCs w:val="18"/>
          <w:lang w:eastAsia="uk-UA"/>
        </w:rPr>
        <w:t xml:space="preserve"> </w:t>
      </w:r>
      <w:r w:rsidRPr="00BD569A">
        <w:rPr>
          <w:rFonts w:eastAsia="Calibri"/>
          <w:color w:val="000000"/>
          <w:sz w:val="24"/>
          <w:szCs w:val="24"/>
          <w:u w:val="single"/>
          <w:lang w:eastAsia="uk-UA"/>
        </w:rPr>
        <w:t>проміжний</w:t>
      </w:r>
      <w:r>
        <w:rPr>
          <w:rFonts w:eastAsia="Calibri"/>
          <w:b/>
          <w:color w:val="000000"/>
          <w:sz w:val="24"/>
          <w:szCs w:val="28"/>
          <w:lang w:eastAsia="uk-UA"/>
        </w:rPr>
        <w:t xml:space="preserve"> ____________</w:t>
      </w:r>
    </w:p>
    <w:p w:rsidR="00B836E5" w:rsidRDefault="00B836E5" w:rsidP="00B836E5">
      <w:pPr>
        <w:spacing w:after="0"/>
        <w:ind w:firstLine="0"/>
        <w:jc w:val="center"/>
      </w:pPr>
      <w:r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B836E5" w:rsidRDefault="00B836E5" w:rsidP="00B836E5">
      <w:pPr>
        <w:spacing w:after="0"/>
        <w:ind w:firstLine="0"/>
        <w:jc w:val="center"/>
      </w:pPr>
      <w:r>
        <w:rPr>
          <w:rFonts w:eastAsia="Calibri"/>
          <w:color w:val="000000"/>
          <w:sz w:val="20"/>
          <w:lang w:eastAsia="uk-UA"/>
        </w:rPr>
        <w:br/>
      </w:r>
      <w:r>
        <w:rPr>
          <w:rFonts w:eastAsia="Calibri"/>
          <w:color w:val="000000"/>
          <w:sz w:val="24"/>
          <w:szCs w:val="24"/>
          <w:lang w:eastAsia="uk-UA"/>
        </w:rPr>
        <w:t xml:space="preserve">за період з "27" червня до "10" липня 2019 року </w:t>
      </w:r>
    </w:p>
    <w:p w:rsidR="00B836E5" w:rsidRDefault="00B836E5" w:rsidP="00B836E5">
      <w:pPr>
        <w:spacing w:before="280" w:after="0" w:line="228" w:lineRule="auto"/>
        <w:ind w:firstLine="0"/>
        <w:jc w:val="center"/>
      </w:pPr>
      <w:r>
        <w:rPr>
          <w:rFonts w:eastAsia="Calibri"/>
          <w:color w:val="000000"/>
          <w:sz w:val="24"/>
          <w:szCs w:val="24"/>
        </w:rPr>
        <w:t>_______</w:t>
      </w:r>
      <w:proofErr w:type="spellStart"/>
      <w:r>
        <w:rPr>
          <w:rFonts w:eastAsia="Calibri"/>
          <w:color w:val="000000"/>
          <w:sz w:val="24"/>
          <w:szCs w:val="24"/>
          <w:u w:val="single"/>
        </w:rPr>
        <w:t>Літвінов</w:t>
      </w:r>
      <w:proofErr w:type="spellEnd"/>
      <w:r>
        <w:rPr>
          <w:rFonts w:eastAsia="Calibri"/>
          <w:color w:val="000000"/>
          <w:sz w:val="24"/>
          <w:szCs w:val="24"/>
          <w:u w:val="single"/>
        </w:rPr>
        <w:t xml:space="preserve"> Олександр Миколайович</w:t>
      </w:r>
      <w:r>
        <w:rPr>
          <w:rFonts w:eastAsia="Calibri"/>
          <w:color w:val="000000"/>
          <w:sz w:val="24"/>
          <w:szCs w:val="24"/>
        </w:rPr>
        <w:t>_________________</w:t>
      </w:r>
      <w:r>
        <w:rPr>
          <w:rFonts w:eastAsia="Calibri"/>
          <w:color w:val="000000"/>
          <w:sz w:val="24"/>
          <w:szCs w:val="24"/>
        </w:rPr>
        <w:br/>
      </w:r>
      <w:r>
        <w:rPr>
          <w:rFonts w:eastAsia="Calibri"/>
          <w:color w:val="000000"/>
          <w:sz w:val="18"/>
          <w:szCs w:val="18"/>
        </w:rPr>
        <w:t>(прізвище, ім’я, по батькові кандидата в депутати)</w:t>
      </w:r>
      <w:r>
        <w:rPr>
          <w:rFonts w:eastAsia="Calibri"/>
          <w:color w:val="000000"/>
          <w:sz w:val="18"/>
          <w:szCs w:val="18"/>
        </w:rPr>
        <w:br/>
      </w:r>
      <w:r>
        <w:rPr>
          <w:rFonts w:eastAsia="Calibri"/>
          <w:color w:val="000000"/>
          <w:sz w:val="24"/>
          <w:szCs w:val="24"/>
        </w:rPr>
        <w:t>__</w:t>
      </w:r>
      <w:r w:rsidR="00B66DC2" w:rsidRPr="00B66DC2">
        <w:rPr>
          <w:rFonts w:eastAsia="Calibri"/>
          <w:color w:val="000000"/>
          <w:sz w:val="24"/>
          <w:szCs w:val="24"/>
          <w:u w:val="single"/>
        </w:rPr>
        <w:t xml:space="preserve"> </w:t>
      </w:r>
      <w:r w:rsidR="00B66DC2" w:rsidRPr="00B836E5">
        <w:rPr>
          <w:rFonts w:eastAsia="Calibri"/>
          <w:color w:val="000000"/>
          <w:sz w:val="24"/>
          <w:szCs w:val="24"/>
          <w:u w:val="single"/>
        </w:rPr>
        <w:t xml:space="preserve">Харківське ГРУ, Балаклійське </w:t>
      </w:r>
      <w:proofErr w:type="spellStart"/>
      <w:r w:rsidR="00B66DC2" w:rsidRPr="00B836E5">
        <w:rPr>
          <w:rFonts w:eastAsia="Calibri"/>
          <w:color w:val="000000"/>
          <w:sz w:val="24"/>
          <w:szCs w:val="24"/>
          <w:u w:val="single"/>
        </w:rPr>
        <w:t>відділення</w:t>
      </w:r>
      <w:r w:rsidR="00B66DC2">
        <w:rPr>
          <w:rFonts w:eastAsia="Calibri"/>
          <w:color w:val="000000"/>
          <w:sz w:val="24"/>
          <w:szCs w:val="24"/>
        </w:rPr>
        <w:t>_</w:t>
      </w:r>
      <w:r w:rsidR="00B66DC2" w:rsidRPr="00AD01E6">
        <w:rPr>
          <w:rFonts w:eastAsia="Calibri"/>
          <w:color w:val="000000"/>
          <w:sz w:val="24"/>
          <w:szCs w:val="24"/>
          <w:u w:val="single"/>
        </w:rPr>
        <w:t>АТ</w:t>
      </w:r>
      <w:proofErr w:type="spellEnd"/>
      <w:r w:rsidR="00B66DC2" w:rsidRPr="00AD01E6">
        <w:rPr>
          <w:rFonts w:eastAsia="Calibri"/>
          <w:color w:val="000000"/>
          <w:sz w:val="24"/>
          <w:szCs w:val="24"/>
          <w:u w:val="single"/>
        </w:rPr>
        <w:t xml:space="preserve"> КБ «Приватбанк</w:t>
      </w:r>
      <w:r>
        <w:rPr>
          <w:rFonts w:eastAsia="Calibri"/>
          <w:color w:val="000000"/>
          <w:sz w:val="24"/>
          <w:szCs w:val="24"/>
        </w:rPr>
        <w:t>_________</w:t>
      </w:r>
      <w:r>
        <w:rPr>
          <w:rFonts w:eastAsia="Calibri"/>
          <w:color w:val="000000"/>
          <w:sz w:val="24"/>
          <w:szCs w:val="24"/>
        </w:rPr>
        <w:br/>
      </w:r>
      <w:r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 w:rsidR="00B836E5" w:rsidRDefault="00B836E5" w:rsidP="00B836E5">
      <w:pPr>
        <w:spacing w:before="280" w:after="280"/>
        <w:ind w:firstLine="0"/>
        <w:jc w:val="center"/>
      </w:pPr>
      <w:r>
        <w:rPr>
          <w:rFonts w:eastAsia="Calibri"/>
          <w:color w:val="000000"/>
          <w:sz w:val="24"/>
          <w:szCs w:val="24"/>
        </w:rPr>
        <w:t>____</w:t>
      </w:r>
      <w:r w:rsidRPr="00B836E5">
        <w:rPr>
          <w:rFonts w:eastAsia="Calibri"/>
          <w:color w:val="000000"/>
          <w:sz w:val="24"/>
          <w:szCs w:val="24"/>
          <w:u w:val="single"/>
        </w:rPr>
        <w:t>ЄДРПОУ 14360570, МФО 351533, рахунок № 26435052100188</w:t>
      </w:r>
      <w:r>
        <w:rPr>
          <w:rFonts w:eastAsia="Calibri"/>
          <w:color w:val="000000"/>
          <w:sz w:val="24"/>
          <w:szCs w:val="24"/>
        </w:rPr>
        <w:t>______</w:t>
      </w:r>
    </w:p>
    <w:p w:rsidR="00B836E5" w:rsidRDefault="00B836E5" w:rsidP="00B836E5">
      <w:pPr>
        <w:spacing w:after="0"/>
        <w:ind w:firstLine="0"/>
        <w:jc w:val="center"/>
        <w:rPr>
          <w:rFonts w:eastAsia="Calibri"/>
          <w:color w:val="000000"/>
          <w:sz w:val="16"/>
          <w:szCs w:val="16"/>
        </w:rPr>
      </w:pPr>
    </w:p>
    <w:tbl>
      <w:tblPr>
        <w:tblW w:w="961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7229"/>
        <w:gridCol w:w="1570"/>
      </w:tblGrid>
      <w:tr w:rsidR="00B836E5" w:rsidTr="00B836E5">
        <w:trPr>
          <w:cantSplit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Код статті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Найменування статті</w:t>
            </w:r>
            <w:r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Сума </w:t>
            </w:r>
          </w:p>
          <w:p w:rsidR="00B836E5" w:rsidRDefault="00B836E5" w:rsidP="002D09FA">
            <w:pPr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(грн)</w:t>
            </w:r>
          </w:p>
        </w:tc>
      </w:tr>
      <w:tr w:rsidR="00B836E5" w:rsidTr="00B836E5">
        <w:trPr>
          <w:cantSplit/>
        </w:trPr>
        <w:tc>
          <w:tcPr>
            <w:tcW w:w="9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1. Надходження коштів на поточний рахунок виборчого фонду 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left"/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Власні кошти кандидата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217 700,00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center"/>
            </w:pPr>
            <w:r>
              <w:rPr>
                <w:rFonts w:eastAsia="Calibri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>Добровільні внески юридичних осіб, у тому числі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center"/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center"/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center"/>
            </w:pPr>
            <w:r>
              <w:rPr>
                <w:rFonts w:eastAsia="Calibri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>Добровільні внески фізичних осіб, у тому числі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center"/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center"/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left"/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spacing w:before="40" w:after="40"/>
              <w:ind w:firstLine="0"/>
              <w:jc w:val="left"/>
            </w:pPr>
            <w:r>
              <w:rPr>
                <w:rFonts w:eastAsia="Calibri"/>
                <w:sz w:val="24"/>
                <w:szCs w:val="24"/>
              </w:rPr>
              <w:t>Помилкові надходження коштів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  <w:trHeight w:val="449"/>
        </w:trPr>
        <w:tc>
          <w:tcPr>
            <w:tcW w:w="8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spacing w:after="0"/>
              <w:ind w:right="-93" w:firstLine="0"/>
              <w:jc w:val="left"/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Усього надійшло коштів на поточний рахунок виборчого фонду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(2 + 3 + 4 + 9+ 12)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217 700,00</w:t>
            </w:r>
          </w:p>
        </w:tc>
      </w:tr>
      <w:tr w:rsidR="00B836E5" w:rsidTr="00EA0431">
        <w:trPr>
          <w:cantSplit/>
        </w:trPr>
        <w:tc>
          <w:tcPr>
            <w:tcW w:w="9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2. Перерахування коштів з поточного рахунку виборчого фонду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left"/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Повернення добровільних внесків особам 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(2100 + 2300):</w:t>
            </w:r>
            <w:r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left"/>
            </w:pPr>
            <w:r>
              <w:rPr>
                <w:rFonts w:eastAsia="Calibri"/>
                <w:color w:val="000000"/>
                <w:sz w:val="24"/>
                <w:szCs w:val="24"/>
              </w:rPr>
              <w:t>Повернення особам внесків, від яких відмовився розпорядник поточного рахунку 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2300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left"/>
            </w:pPr>
            <w:r>
              <w:rPr>
                <w:rFonts w:eastAsia="Calibri"/>
                <w:color w:val="000000"/>
                <w:sz w:val="24"/>
                <w:szCs w:val="24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left"/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Перерахування коштів до Державного бюджету України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(3110 + 3120 + 3210 + 3230)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color w:val="000000"/>
                <w:sz w:val="24"/>
                <w:szCs w:val="24"/>
              </w:rPr>
              <w:t>3110 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spacing w:before="40" w:after="40"/>
              <w:ind w:firstLine="0"/>
              <w:jc w:val="left"/>
            </w:pPr>
            <w:r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які відповідно до частини третьої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color w:val="000000"/>
                <w:sz w:val="24"/>
                <w:szCs w:val="24"/>
              </w:rPr>
              <w:t>3120 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spacing w:before="40" w:after="40"/>
              <w:ind w:firstLine="0"/>
              <w:jc w:val="left"/>
            </w:pPr>
            <w:r>
              <w:rPr>
                <w:rFonts w:eastAsia="Calibri"/>
                <w:color w:val="000000"/>
                <w:sz w:val="24"/>
                <w:szCs w:val="24"/>
              </w:rPr>
              <w:t xml:space="preserve">Перерахування до Державного бюджету України внесків, </w:t>
            </w:r>
            <w:r>
              <w:rPr>
                <w:rFonts w:eastAsia="Calibri"/>
                <w:sz w:val="24"/>
                <w:szCs w:val="24"/>
              </w:rPr>
              <w:t>розмір яких перевищує розмір, визначений частиною другою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статті 50 Закону України "Про вибори народних депутатів України" 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color w:val="000000"/>
                <w:sz w:val="24"/>
                <w:szCs w:val="24"/>
              </w:rPr>
              <w:t>3210 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left"/>
            </w:pPr>
            <w:r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від яких відмовився розпорядник поточного рахунку, в разі неможливості їх повернення відповідним особам 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bCs/>
                <w:sz w:val="24"/>
                <w:szCs w:val="24"/>
              </w:rPr>
              <w:t>3230 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left"/>
            </w:pPr>
            <w:r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</w:rPr>
              <w:t>4000 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left"/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Банківські послуги, не пов’язані з відкриттям і закриттям рахунку та його функціонуванням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</w:rPr>
              <w:t>5000 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b/>
                <w:bCs/>
                <w:sz w:val="24"/>
                <w:szCs w:val="24"/>
              </w:rPr>
              <w:t>Повернення помилкових надходжень коштів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spacing w:after="0"/>
              <w:ind w:firstLine="0"/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</w:rPr>
              <w:t>6000 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b/>
                <w:bCs/>
                <w:sz w:val="24"/>
                <w:szCs w:val="24"/>
              </w:rPr>
              <w:t>Опублікування реквізитів поточного рахунку в друкованих засобах масової інформації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  <w:trHeight w:val="549"/>
        </w:trPr>
        <w:tc>
          <w:tcPr>
            <w:tcW w:w="8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spacing w:before="100"/>
              <w:ind w:left="-28" w:right="-59" w:firstLine="0"/>
              <w:jc w:val="left"/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Усього перераховано коштів з поточного рахунку виборчого фонду </w:t>
            </w:r>
            <w:r>
              <w:rPr>
                <w:rFonts w:eastAsia="Calibri"/>
                <w:b/>
                <w:bCs/>
                <w:sz w:val="24"/>
                <w:szCs w:val="24"/>
              </w:rPr>
              <w:br/>
            </w:r>
            <w:r>
              <w:rPr>
                <w:rFonts w:eastAsia="Calibri"/>
                <w:bCs/>
                <w:sz w:val="24"/>
                <w:szCs w:val="24"/>
              </w:rPr>
              <w:t>(2000 + 3000 + 4000 + 5000 + 6000)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left"/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Загальний розмір виборчого фонду </w:t>
            </w:r>
            <w:r>
              <w:rPr>
                <w:rFonts w:eastAsia="Calibri"/>
                <w:b/>
                <w:bCs/>
                <w:sz w:val="24"/>
                <w:szCs w:val="24"/>
              </w:rPr>
              <w:br/>
            </w:r>
            <w:r>
              <w:rPr>
                <w:rFonts w:eastAsia="Calibri"/>
                <w:bCs/>
                <w:sz w:val="24"/>
                <w:szCs w:val="24"/>
              </w:rPr>
              <w:t>(2 + 3 + 4+ 12) – (2000 + 3000 + 4000 + 5000 + 6000)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217 700,00</w:t>
            </w:r>
          </w:p>
        </w:tc>
      </w:tr>
      <w:tr w:rsidR="00B836E5" w:rsidTr="00EA0431">
        <w:trPr>
          <w:cantSplit/>
        </w:trPr>
        <w:tc>
          <w:tcPr>
            <w:tcW w:w="9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ind w:firstLine="0"/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</w:rPr>
              <w:t>3. Використання коштів виборчого фонду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1000</w:t>
            </w:r>
            <w:r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left"/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Сума витрат виборчого фонду 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(1100 + 1200 + 1300 + 1400)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6180F">
            <w:pPr>
              <w:snapToGrid w:val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217 03</w:t>
            </w:r>
            <w:r w:rsidR="00E6180F">
              <w:rPr>
                <w:rFonts w:eastAsia="Calibri"/>
                <w:color w:val="000000"/>
                <w:sz w:val="24"/>
                <w:szCs w:val="24"/>
              </w:rPr>
              <w:t>1</w:t>
            </w:r>
            <w:r>
              <w:rPr>
                <w:rFonts w:eastAsia="Calibri"/>
                <w:color w:val="000000"/>
                <w:sz w:val="24"/>
                <w:szCs w:val="24"/>
              </w:rPr>
              <w:t>,</w:t>
            </w:r>
            <w:r w:rsidR="00E6180F">
              <w:rPr>
                <w:rFonts w:eastAsia="Calibri"/>
                <w:color w:val="000000"/>
                <w:sz w:val="24"/>
                <w:szCs w:val="24"/>
              </w:rPr>
              <w:t>29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</w:rPr>
              <w:t>1100</w:t>
            </w:r>
            <w:r>
              <w:rPr>
                <w:rFonts w:eastAsia="Calibri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left"/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Виготовлення матеріалів передвиборної агітації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(1110 + 1120 + 1130 + 1140 + 1150 + 1160):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111 567,84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виготовлення друкованих матеріалів передвиборної агітації (плакатів, листівок, буклетів та інших агітаційних матеріалів)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110 067,84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виготовлення відеозаписів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виготовлення </w:t>
            </w:r>
            <w:proofErr w:type="spellStart"/>
            <w:r>
              <w:rPr>
                <w:rFonts w:eastAsia="Calibri"/>
                <w:sz w:val="24"/>
                <w:szCs w:val="24"/>
                <w:lang w:eastAsia="uk-UA"/>
              </w:rPr>
              <w:t>аудіозаписів</w:t>
            </w:r>
            <w:proofErr w:type="spellEnd"/>
            <w:r>
              <w:rPr>
                <w:rFonts w:eastAsia="Calibri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>виготовлення предметів, матеріалів (сувенірів, канцтоварів тощо) з використанням прізвищ чи зображень (портретів) кандидатів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1 500,00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придбання канцтоварів, паперу, інших предметів і матеріалів для виготовлення матеріалів передвиборної агітації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>виготовлення та встановлення агітаційних наметів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1200</w:t>
            </w:r>
            <w:r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left"/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Використання засобів масової інформації 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(1210 + 1220):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30 802,50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color w:val="000000"/>
                <w:sz w:val="24"/>
                <w:szCs w:val="24"/>
              </w:rPr>
              <w:t>1210 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left"/>
            </w:pPr>
            <w:r>
              <w:rPr>
                <w:rFonts w:eastAsia="Calibri"/>
                <w:color w:val="000000"/>
                <w:sz w:val="24"/>
                <w:szCs w:val="24"/>
              </w:rPr>
              <w:t>оплата ефірного часу (1211 + 1212):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8 338,00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i/>
                <w:color w:val="000000"/>
                <w:sz w:val="24"/>
                <w:szCs w:val="24"/>
              </w:rPr>
              <w:t>1211 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left"/>
            </w:pPr>
            <w:r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телебаченні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i/>
                <w:color w:val="000000"/>
                <w:sz w:val="24"/>
                <w:szCs w:val="24"/>
              </w:rPr>
              <w:lastRenderedPageBreak/>
              <w:t>1212 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left"/>
            </w:pPr>
            <w:r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радіо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8 338,00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color w:val="000000"/>
                <w:sz w:val="24"/>
                <w:szCs w:val="24"/>
              </w:rPr>
              <w:t>1220 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left"/>
            </w:pPr>
            <w:r>
              <w:rPr>
                <w:rFonts w:eastAsia="Calibri"/>
                <w:color w:val="000000"/>
                <w:sz w:val="24"/>
                <w:szCs w:val="24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22 464,50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center"/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>1300</w:t>
            </w:r>
            <w:r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left"/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Інші послуги, пов’язані з проведенням передвиборної агітації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(1310 + 1320 + 1330 + 1340 + 1350 + 1360):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292DAC" w:rsidP="00EA0431">
            <w:pPr>
              <w:snapToGrid w:val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69660,95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1310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пов’язаних із передвиборною агітацією)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1320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оренда будинків і приміщень для проведення публічних дебатів, дискусій, "круглих столів", </w:t>
            </w:r>
            <w:proofErr w:type="spellStart"/>
            <w:r>
              <w:rPr>
                <w:rFonts w:eastAsia="Calibri"/>
                <w:sz w:val="24"/>
                <w:szCs w:val="24"/>
                <w:lang w:eastAsia="uk-UA"/>
              </w:rPr>
              <w:t>пресконференцій</w:t>
            </w:r>
            <w:proofErr w:type="spellEnd"/>
            <w:r>
              <w:rPr>
                <w:rFonts w:eastAsia="Calibri"/>
                <w:sz w:val="24"/>
                <w:szCs w:val="24"/>
                <w:lang w:eastAsia="uk-UA"/>
              </w:rPr>
              <w:t>, а також для виготовлення матеріалів передвиборної агітації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1330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оренда обладнання та технічних засобів для ведення передвиборної агітації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13 500,00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1340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>оренда приміщень усіх форм власності для проведення зборів громадян, інших публічних заходів передвиборної агітації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292DAC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26,95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1350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>розміщення друкованих агітаційних матеріалів чи політичної реклами на носіях зовнішньої реклами (</w:t>
            </w:r>
            <w:proofErr w:type="spellStart"/>
            <w:r>
              <w:rPr>
                <w:rFonts w:eastAsia="Calibri"/>
                <w:sz w:val="24"/>
                <w:szCs w:val="24"/>
                <w:lang w:eastAsia="uk-UA"/>
              </w:rPr>
              <w:t>білбордах</w:t>
            </w:r>
            <w:proofErr w:type="spellEnd"/>
            <w:r>
              <w:rPr>
                <w:rFonts w:eastAsia="Calibri"/>
                <w:sz w:val="24"/>
                <w:szCs w:val="24"/>
                <w:lang w:eastAsia="uk-UA"/>
              </w:rPr>
              <w:t xml:space="preserve">, вивісках, </w:t>
            </w:r>
            <w:proofErr w:type="spellStart"/>
            <w:r>
              <w:rPr>
                <w:rFonts w:eastAsia="Calibri"/>
                <w:sz w:val="24"/>
                <w:szCs w:val="24"/>
                <w:lang w:eastAsia="uk-UA"/>
              </w:rPr>
              <w:t>сітілайтах</w:t>
            </w:r>
            <w:proofErr w:type="spellEnd"/>
            <w:r>
              <w:rPr>
                <w:rFonts w:eastAsia="Calibri"/>
                <w:sz w:val="24"/>
                <w:szCs w:val="24"/>
                <w:lang w:eastAsia="uk-UA"/>
              </w:rPr>
              <w:t xml:space="preserve"> тощо)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56 134,00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 xml:space="preserve">1360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>Послуги зв’язку (1361 + 1362):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 xml:space="preserve">1361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 xml:space="preserve">послуги електричного зв’язку (телефонного, телеграфного, фототелеграфного, факсимільного, документального зв’язку, мереж та каналів передавання даних тощо)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 xml:space="preserve">1362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i/>
                <w:sz w:val="24"/>
                <w:szCs w:val="24"/>
                <w:lang w:eastAsia="uk-UA"/>
              </w:rPr>
              <w:t xml:space="preserve">послуги поштового зв’язку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b/>
                <w:sz w:val="24"/>
                <w:szCs w:val="24"/>
                <w:lang w:eastAsia="uk-UA"/>
              </w:rPr>
              <w:t xml:space="preserve">1400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b/>
                <w:sz w:val="24"/>
                <w:szCs w:val="24"/>
                <w:lang w:eastAsia="uk-UA"/>
              </w:rPr>
              <w:t>Інші витрати на передвиборну агітацію</w:t>
            </w:r>
            <w:r>
              <w:rPr>
                <w:rFonts w:eastAsia="Calibri"/>
                <w:sz w:val="24"/>
                <w:szCs w:val="24"/>
                <w:lang w:eastAsia="uk-UA"/>
              </w:rPr>
              <w:t xml:space="preserve"> 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кандидата в депутати, а також оприлюднення інформації про таку підтримку тощо)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5 000,00</w:t>
            </w:r>
          </w:p>
        </w:tc>
      </w:tr>
      <w:tr w:rsidR="00B836E5" w:rsidTr="00EA0431">
        <w:trPr>
          <w:cantSplit/>
          <w:trHeight w:val="759"/>
        </w:trPr>
        <w:tc>
          <w:tcPr>
            <w:tcW w:w="8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36E5" w:rsidRDefault="00B836E5" w:rsidP="002D09FA">
            <w:pPr>
              <w:ind w:firstLine="0"/>
              <w:jc w:val="left"/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Залишок коштів на поточному рахунку виборчого фонду </w:t>
            </w:r>
            <w:r>
              <w:rPr>
                <w:rFonts w:eastAsia="Calibri"/>
                <w:b/>
                <w:bCs/>
                <w:sz w:val="24"/>
                <w:szCs w:val="24"/>
              </w:rPr>
              <w:br/>
            </w:r>
            <w:r>
              <w:rPr>
                <w:rFonts w:eastAsia="Calibri"/>
                <w:bCs/>
                <w:sz w:val="24"/>
                <w:szCs w:val="24"/>
              </w:rPr>
              <w:t>(2 + 3 + 4 + 9 + 12 – 2000 – 3000 – 4000 – 5000 – 6000 – 1000)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292DAC" w:rsidP="00BD569A">
            <w:pPr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668,71</w:t>
            </w:r>
          </w:p>
        </w:tc>
      </w:tr>
      <w:tr w:rsidR="00B836E5" w:rsidTr="00EA0431">
        <w:trPr>
          <w:cantSplit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center"/>
            </w:pPr>
            <w:r>
              <w:rPr>
                <w:rFonts w:eastAsia="Calibri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36E5" w:rsidRDefault="00B836E5" w:rsidP="002D09FA">
            <w:pPr>
              <w:spacing w:after="0"/>
              <w:ind w:firstLine="0"/>
              <w:jc w:val="left"/>
            </w:pPr>
            <w:r>
              <w:rPr>
                <w:rFonts w:eastAsia="Calibri"/>
                <w:sz w:val="24"/>
                <w:szCs w:val="24"/>
                <w:lang w:eastAsia="uk-UA"/>
              </w:rPr>
              <w:t>у тому числі: перерахування штрафних санкцій виконавцями за укладеними договорами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36E5" w:rsidRDefault="00B836E5" w:rsidP="00EA0431">
            <w:pPr>
              <w:snapToGrid w:val="0"/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0,00</w:t>
            </w:r>
          </w:p>
        </w:tc>
      </w:tr>
    </w:tbl>
    <w:p w:rsidR="00B836E5" w:rsidRDefault="00B836E5" w:rsidP="00B836E5">
      <w:pPr>
        <w:spacing w:after="0"/>
        <w:ind w:firstLine="0"/>
        <w:jc w:val="right"/>
        <w:rPr>
          <w:rFonts w:eastAsia="Calibri"/>
          <w:sz w:val="24"/>
        </w:rPr>
      </w:pPr>
    </w:p>
    <w:p w:rsidR="00B836E5" w:rsidRDefault="00B836E5" w:rsidP="00B836E5">
      <w:pPr>
        <w:spacing w:after="0"/>
        <w:ind w:firstLine="0"/>
        <w:jc w:val="right"/>
      </w:pPr>
      <w:r>
        <w:rPr>
          <w:rFonts w:eastAsia="Calibri"/>
          <w:sz w:val="24"/>
        </w:rPr>
        <w:t>Звіт подано "</w:t>
      </w:r>
      <w:r w:rsidR="0055188F">
        <w:rPr>
          <w:rFonts w:eastAsia="Calibri"/>
          <w:sz w:val="24"/>
        </w:rPr>
        <w:t>12</w:t>
      </w:r>
      <w:r>
        <w:rPr>
          <w:rFonts w:eastAsia="Calibri"/>
          <w:sz w:val="24"/>
        </w:rPr>
        <w:t>"</w:t>
      </w:r>
      <w:r w:rsidR="0055188F">
        <w:rPr>
          <w:rFonts w:eastAsia="Calibri"/>
          <w:sz w:val="24"/>
        </w:rPr>
        <w:t xml:space="preserve"> липня </w:t>
      </w:r>
      <w:r>
        <w:rPr>
          <w:rFonts w:eastAsia="Calibri"/>
          <w:sz w:val="24"/>
          <w:lang w:val="ru-RU"/>
        </w:rPr>
        <w:t xml:space="preserve"> </w:t>
      </w:r>
      <w:r>
        <w:rPr>
          <w:rFonts w:eastAsia="Calibri"/>
          <w:sz w:val="24"/>
        </w:rPr>
        <w:t>20</w:t>
      </w:r>
      <w:r w:rsidR="0055188F">
        <w:rPr>
          <w:rFonts w:eastAsia="Calibri"/>
          <w:sz w:val="24"/>
        </w:rPr>
        <w:t>19</w:t>
      </w:r>
      <w:r>
        <w:rPr>
          <w:rFonts w:eastAsia="Calibri"/>
          <w:sz w:val="24"/>
        </w:rPr>
        <w:t xml:space="preserve"> року</w:t>
      </w:r>
    </w:p>
    <w:p w:rsidR="00B836E5" w:rsidRDefault="00B836E5" w:rsidP="00B836E5">
      <w:pPr>
        <w:spacing w:after="0"/>
        <w:ind w:firstLine="0"/>
        <w:jc w:val="left"/>
      </w:pPr>
      <w:r>
        <w:rPr>
          <w:rFonts w:eastAsia="Calibri"/>
          <w:color w:val="000000"/>
          <w:sz w:val="24"/>
          <w:szCs w:val="24"/>
        </w:rPr>
        <w:t xml:space="preserve">Розпорядник коштів </w:t>
      </w:r>
      <w:r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>
        <w:rPr>
          <w:rFonts w:eastAsia="Calibri"/>
          <w:color w:val="000000"/>
          <w:sz w:val="24"/>
          <w:szCs w:val="24"/>
        </w:rPr>
        <w:br/>
        <w:t>виборчого фонду                              ___________                  ____</w:t>
      </w:r>
      <w:proofErr w:type="spellStart"/>
      <w:r w:rsidR="0055188F" w:rsidRPr="0055188F">
        <w:rPr>
          <w:rFonts w:eastAsia="Calibri"/>
          <w:color w:val="000000"/>
          <w:sz w:val="24"/>
          <w:szCs w:val="24"/>
          <w:u w:val="single"/>
        </w:rPr>
        <w:t>Речкалова</w:t>
      </w:r>
      <w:proofErr w:type="spellEnd"/>
      <w:r w:rsidR="0055188F" w:rsidRPr="0055188F">
        <w:rPr>
          <w:rFonts w:eastAsia="Calibri"/>
          <w:color w:val="000000"/>
          <w:sz w:val="24"/>
          <w:szCs w:val="24"/>
          <w:u w:val="single"/>
        </w:rPr>
        <w:t xml:space="preserve"> К.М.</w:t>
      </w:r>
      <w:r w:rsidRPr="0055188F">
        <w:rPr>
          <w:rFonts w:eastAsia="Calibri"/>
          <w:color w:val="000000"/>
          <w:sz w:val="24"/>
          <w:szCs w:val="24"/>
          <w:u w:val="single"/>
        </w:rPr>
        <w:t>_____</w:t>
      </w:r>
      <w:r>
        <w:rPr>
          <w:rFonts w:eastAsia="Calibri"/>
          <w:color w:val="000000"/>
          <w:sz w:val="24"/>
          <w:szCs w:val="24"/>
        </w:rPr>
        <w:br/>
      </w:r>
      <w:r>
        <w:rPr>
          <w:rFonts w:eastAsia="Calibri"/>
          <w:color w:val="000000"/>
          <w:sz w:val="18"/>
          <w:szCs w:val="18"/>
        </w:rPr>
        <w:t xml:space="preserve">                                                           </w:t>
      </w:r>
      <w:r>
        <w:rPr>
          <w:rFonts w:eastAsia="Calibri"/>
          <w:color w:val="000000"/>
          <w:sz w:val="18"/>
          <w:szCs w:val="18"/>
          <w:lang w:val="ru-RU"/>
        </w:rPr>
        <w:t xml:space="preserve">                       </w:t>
      </w:r>
      <w:r>
        <w:rPr>
          <w:rFonts w:eastAsia="Calibri"/>
          <w:color w:val="000000"/>
          <w:sz w:val="18"/>
          <w:szCs w:val="18"/>
        </w:rPr>
        <w:t xml:space="preserve">     (підпис)</w:t>
      </w:r>
      <w:r>
        <w:rPr>
          <w:rFonts w:eastAsia="Calibri"/>
          <w:sz w:val="18"/>
          <w:szCs w:val="18"/>
        </w:rPr>
        <w:t xml:space="preserve">                                                 (прізвище та ініціали)</w:t>
      </w:r>
    </w:p>
    <w:p w:rsidR="00B836E5" w:rsidRDefault="00B836E5" w:rsidP="00B836E5">
      <w:pPr>
        <w:spacing w:after="0"/>
        <w:ind w:firstLine="0"/>
        <w:jc w:val="left"/>
        <w:rPr>
          <w:rFonts w:eastAsia="Calibri"/>
          <w:color w:val="000000"/>
          <w:sz w:val="20"/>
          <w:szCs w:val="28"/>
        </w:rPr>
      </w:pPr>
    </w:p>
    <w:p w:rsidR="00B836E5" w:rsidRDefault="00B836E5" w:rsidP="00B836E5">
      <w:pPr>
        <w:spacing w:after="0"/>
        <w:ind w:firstLine="0"/>
        <w:jc w:val="left"/>
        <w:rPr>
          <w:rFonts w:eastAsia="Calibri"/>
          <w:color w:val="000000"/>
          <w:szCs w:val="28"/>
        </w:rPr>
      </w:pPr>
    </w:p>
    <w:sectPr w:rsidR="00B83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16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b/>
        <w:bCs/>
        <w:sz w:val="24"/>
        <w:szCs w:val="24"/>
        <w:lang w:eastAsia="uk-UA"/>
      </w:rPr>
    </w:lvl>
  </w:abstractNum>
  <w:abstractNum w:abstractNumId="3" w15:restartNumberingAfterBreak="0">
    <w:nsid w:val="00000004"/>
    <w:multiLevelType w:val="singleLevel"/>
    <w:tmpl w:val="00000004"/>
    <w:name w:val="WW8Num21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4" w15:restartNumberingAfterBreak="0">
    <w:nsid w:val="00000005"/>
    <w:multiLevelType w:val="singleLevel"/>
    <w:tmpl w:val="0000000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hint="default"/>
        <w:b/>
        <w:bCs/>
        <w:sz w:val="24"/>
        <w:szCs w:val="24"/>
        <w:lang w:eastAsia="uk-UA"/>
      </w:rPr>
    </w:lvl>
  </w:abstractNum>
  <w:abstractNum w:abstractNumId="5" w15:restartNumberingAfterBreak="0">
    <w:nsid w:val="00000006"/>
    <w:multiLevelType w:val="singleLevel"/>
    <w:tmpl w:val="0000000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hint="default"/>
        <w:b/>
        <w:bCs/>
        <w:sz w:val="26"/>
        <w:szCs w:val="24"/>
        <w:lang w:eastAsia="uk-UA"/>
      </w:rPr>
    </w:lvl>
  </w:abstractNum>
  <w:abstractNum w:abstractNumId="7" w15:restartNumberingAfterBreak="0">
    <w:nsid w:val="00000008"/>
    <w:multiLevelType w:val="singleLevel"/>
    <w:tmpl w:val="00000008"/>
    <w:name w:val="WW8Num30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6E5"/>
    <w:rsid w:val="00036823"/>
    <w:rsid w:val="000F7D65"/>
    <w:rsid w:val="00175B49"/>
    <w:rsid w:val="0018714A"/>
    <w:rsid w:val="001A13F3"/>
    <w:rsid w:val="001E0FB2"/>
    <w:rsid w:val="00217F86"/>
    <w:rsid w:val="002705D0"/>
    <w:rsid w:val="00292DAC"/>
    <w:rsid w:val="002D09FA"/>
    <w:rsid w:val="00340CAD"/>
    <w:rsid w:val="00387C17"/>
    <w:rsid w:val="003C19A9"/>
    <w:rsid w:val="00424762"/>
    <w:rsid w:val="004745A1"/>
    <w:rsid w:val="0047486A"/>
    <w:rsid w:val="0055188F"/>
    <w:rsid w:val="005561E1"/>
    <w:rsid w:val="005934B8"/>
    <w:rsid w:val="00600E87"/>
    <w:rsid w:val="006D78C0"/>
    <w:rsid w:val="0073745C"/>
    <w:rsid w:val="0079769C"/>
    <w:rsid w:val="007B00BB"/>
    <w:rsid w:val="008204DC"/>
    <w:rsid w:val="00857E2D"/>
    <w:rsid w:val="008E4B68"/>
    <w:rsid w:val="008E5A89"/>
    <w:rsid w:val="009641A0"/>
    <w:rsid w:val="009B2C9A"/>
    <w:rsid w:val="009C0735"/>
    <w:rsid w:val="009F1D02"/>
    <w:rsid w:val="00A55580"/>
    <w:rsid w:val="00AA11E6"/>
    <w:rsid w:val="00B25571"/>
    <w:rsid w:val="00B66DC2"/>
    <w:rsid w:val="00B836E5"/>
    <w:rsid w:val="00B87678"/>
    <w:rsid w:val="00BD569A"/>
    <w:rsid w:val="00BE3920"/>
    <w:rsid w:val="00C43A46"/>
    <w:rsid w:val="00C82F37"/>
    <w:rsid w:val="00C8365D"/>
    <w:rsid w:val="00CC0E2C"/>
    <w:rsid w:val="00D67192"/>
    <w:rsid w:val="00E6180F"/>
    <w:rsid w:val="00EA0431"/>
    <w:rsid w:val="00F32AB6"/>
    <w:rsid w:val="00FE15B8"/>
    <w:rsid w:val="00FE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391B8"/>
  <w15:docId w15:val="{85BF2D60-ADFA-494C-89D2-D282076F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6E5"/>
    <w:pPr>
      <w:suppressAutoHyphens/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B836E5"/>
    <w:pPr>
      <w:keepNext/>
      <w:numPr>
        <w:numId w:val="1"/>
      </w:numPr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qFormat/>
    <w:rsid w:val="00B836E5"/>
    <w:pPr>
      <w:keepNext/>
      <w:numPr>
        <w:ilvl w:val="2"/>
        <w:numId w:val="1"/>
      </w:numPr>
      <w:spacing w:before="240"/>
      <w:jc w:val="left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36E5"/>
    <w:rPr>
      <w:rFonts w:ascii="Times New Roman" w:eastAsia="Times New Roman" w:hAnsi="Times New Roman" w:cs="Times New Roman"/>
      <w:b/>
      <w:i/>
      <w:szCs w:val="20"/>
      <w:lang w:val="uk-UA" w:eastAsia="zh-CN"/>
    </w:rPr>
  </w:style>
  <w:style w:type="character" w:customStyle="1" w:styleId="30">
    <w:name w:val="Заголовок 3 Знак"/>
    <w:basedOn w:val="a0"/>
    <w:link w:val="3"/>
    <w:rsid w:val="00B836E5"/>
    <w:rPr>
      <w:rFonts w:ascii="Arial" w:eastAsia="Calibri" w:hAnsi="Arial" w:cs="Arial"/>
      <w:b/>
      <w:bCs/>
      <w:sz w:val="26"/>
      <w:szCs w:val="26"/>
      <w:lang w:val="uk-UA" w:eastAsia="zh-CN"/>
    </w:rPr>
  </w:style>
  <w:style w:type="character" w:customStyle="1" w:styleId="WW8Num1z0">
    <w:name w:val="WW8Num1z0"/>
    <w:rsid w:val="00B836E5"/>
  </w:style>
  <w:style w:type="character" w:customStyle="1" w:styleId="WW8Num2z0">
    <w:name w:val="WW8Num2z0"/>
    <w:rsid w:val="00B836E5"/>
  </w:style>
  <w:style w:type="character" w:customStyle="1" w:styleId="WW8Num3z0">
    <w:name w:val="WW8Num3z0"/>
    <w:rsid w:val="00B836E5"/>
  </w:style>
  <w:style w:type="character" w:customStyle="1" w:styleId="WW8Num4z0">
    <w:name w:val="WW8Num4z0"/>
    <w:rsid w:val="00B836E5"/>
  </w:style>
  <w:style w:type="character" w:customStyle="1" w:styleId="WW8Num5z0">
    <w:name w:val="WW8Num5z0"/>
    <w:rsid w:val="00B836E5"/>
    <w:rPr>
      <w:rFonts w:ascii="Symbol" w:hAnsi="Symbol" w:cs="Symbol" w:hint="default"/>
    </w:rPr>
  </w:style>
  <w:style w:type="character" w:customStyle="1" w:styleId="WW8Num6z0">
    <w:name w:val="WW8Num6z0"/>
    <w:rsid w:val="00B836E5"/>
    <w:rPr>
      <w:rFonts w:ascii="Symbol" w:hAnsi="Symbol" w:cs="Symbol" w:hint="default"/>
    </w:rPr>
  </w:style>
  <w:style w:type="character" w:customStyle="1" w:styleId="WW8Num7z0">
    <w:name w:val="WW8Num7z0"/>
    <w:rsid w:val="00B836E5"/>
    <w:rPr>
      <w:rFonts w:ascii="Symbol" w:hAnsi="Symbol" w:cs="Symbol" w:hint="default"/>
    </w:rPr>
  </w:style>
  <w:style w:type="character" w:customStyle="1" w:styleId="WW8Num8z0">
    <w:name w:val="WW8Num8z0"/>
    <w:rsid w:val="00B836E5"/>
    <w:rPr>
      <w:rFonts w:ascii="Symbol" w:hAnsi="Symbol" w:cs="Symbol" w:hint="default"/>
    </w:rPr>
  </w:style>
  <w:style w:type="character" w:customStyle="1" w:styleId="WW8Num9z0">
    <w:name w:val="WW8Num9z0"/>
    <w:rsid w:val="00B836E5"/>
  </w:style>
  <w:style w:type="character" w:customStyle="1" w:styleId="WW8Num10z0">
    <w:name w:val="WW8Num10z0"/>
    <w:rsid w:val="00B836E5"/>
    <w:rPr>
      <w:rFonts w:ascii="Symbol" w:hAnsi="Symbol" w:cs="Symbol" w:hint="default"/>
    </w:rPr>
  </w:style>
  <w:style w:type="character" w:customStyle="1" w:styleId="WW8Num11z0">
    <w:name w:val="WW8Num11z0"/>
    <w:rsid w:val="00B836E5"/>
    <w:rPr>
      <w:rFonts w:hint="default"/>
    </w:rPr>
  </w:style>
  <w:style w:type="character" w:customStyle="1" w:styleId="WW8Num11z1">
    <w:name w:val="WW8Num11z1"/>
    <w:rsid w:val="00B836E5"/>
  </w:style>
  <w:style w:type="character" w:customStyle="1" w:styleId="WW8Num11z2">
    <w:name w:val="WW8Num11z2"/>
    <w:rsid w:val="00B836E5"/>
  </w:style>
  <w:style w:type="character" w:customStyle="1" w:styleId="WW8Num11z3">
    <w:name w:val="WW8Num11z3"/>
    <w:rsid w:val="00B836E5"/>
  </w:style>
  <w:style w:type="character" w:customStyle="1" w:styleId="WW8Num11z4">
    <w:name w:val="WW8Num11z4"/>
    <w:rsid w:val="00B836E5"/>
  </w:style>
  <w:style w:type="character" w:customStyle="1" w:styleId="WW8Num11z5">
    <w:name w:val="WW8Num11z5"/>
    <w:rsid w:val="00B836E5"/>
  </w:style>
  <w:style w:type="character" w:customStyle="1" w:styleId="WW8Num11z6">
    <w:name w:val="WW8Num11z6"/>
    <w:rsid w:val="00B836E5"/>
  </w:style>
  <w:style w:type="character" w:customStyle="1" w:styleId="WW8Num11z7">
    <w:name w:val="WW8Num11z7"/>
    <w:rsid w:val="00B836E5"/>
  </w:style>
  <w:style w:type="character" w:customStyle="1" w:styleId="WW8Num11z8">
    <w:name w:val="WW8Num11z8"/>
    <w:rsid w:val="00B836E5"/>
  </w:style>
  <w:style w:type="character" w:customStyle="1" w:styleId="WW8Num12z0">
    <w:name w:val="WW8Num12z0"/>
    <w:rsid w:val="00B836E5"/>
  </w:style>
  <w:style w:type="character" w:customStyle="1" w:styleId="WW8Num13z0">
    <w:name w:val="WW8Num13z0"/>
    <w:rsid w:val="00B836E5"/>
    <w:rPr>
      <w:rFonts w:hint="default"/>
    </w:rPr>
  </w:style>
  <w:style w:type="character" w:customStyle="1" w:styleId="WW8Num13z1">
    <w:name w:val="WW8Num13z1"/>
    <w:rsid w:val="00B836E5"/>
  </w:style>
  <w:style w:type="character" w:customStyle="1" w:styleId="WW8Num13z2">
    <w:name w:val="WW8Num13z2"/>
    <w:rsid w:val="00B836E5"/>
  </w:style>
  <w:style w:type="character" w:customStyle="1" w:styleId="WW8Num13z3">
    <w:name w:val="WW8Num13z3"/>
    <w:rsid w:val="00B836E5"/>
  </w:style>
  <w:style w:type="character" w:customStyle="1" w:styleId="WW8Num13z4">
    <w:name w:val="WW8Num13z4"/>
    <w:rsid w:val="00B836E5"/>
  </w:style>
  <w:style w:type="character" w:customStyle="1" w:styleId="WW8Num13z5">
    <w:name w:val="WW8Num13z5"/>
    <w:rsid w:val="00B836E5"/>
  </w:style>
  <w:style w:type="character" w:customStyle="1" w:styleId="WW8Num13z6">
    <w:name w:val="WW8Num13z6"/>
    <w:rsid w:val="00B836E5"/>
  </w:style>
  <w:style w:type="character" w:customStyle="1" w:styleId="WW8Num13z7">
    <w:name w:val="WW8Num13z7"/>
    <w:rsid w:val="00B836E5"/>
  </w:style>
  <w:style w:type="character" w:customStyle="1" w:styleId="WW8Num13z8">
    <w:name w:val="WW8Num13z8"/>
    <w:rsid w:val="00B836E5"/>
  </w:style>
  <w:style w:type="character" w:customStyle="1" w:styleId="WW8Num14z0">
    <w:name w:val="WW8Num14z0"/>
    <w:rsid w:val="00B836E5"/>
  </w:style>
  <w:style w:type="character" w:customStyle="1" w:styleId="WW8Num15z0">
    <w:name w:val="WW8Num15z0"/>
    <w:rsid w:val="00B836E5"/>
    <w:rPr>
      <w:rFonts w:hint="default"/>
      <w:i/>
    </w:rPr>
  </w:style>
  <w:style w:type="character" w:customStyle="1" w:styleId="WW8Num15z1">
    <w:name w:val="WW8Num15z1"/>
    <w:rsid w:val="00B836E5"/>
  </w:style>
  <w:style w:type="character" w:customStyle="1" w:styleId="WW8Num15z2">
    <w:name w:val="WW8Num15z2"/>
    <w:rsid w:val="00B836E5"/>
  </w:style>
  <w:style w:type="character" w:customStyle="1" w:styleId="WW8Num15z3">
    <w:name w:val="WW8Num15z3"/>
    <w:rsid w:val="00B836E5"/>
  </w:style>
  <w:style w:type="character" w:customStyle="1" w:styleId="WW8Num15z4">
    <w:name w:val="WW8Num15z4"/>
    <w:rsid w:val="00B836E5"/>
  </w:style>
  <w:style w:type="character" w:customStyle="1" w:styleId="WW8Num15z5">
    <w:name w:val="WW8Num15z5"/>
    <w:rsid w:val="00B836E5"/>
  </w:style>
  <w:style w:type="character" w:customStyle="1" w:styleId="WW8Num15z6">
    <w:name w:val="WW8Num15z6"/>
    <w:rsid w:val="00B836E5"/>
  </w:style>
  <w:style w:type="character" w:customStyle="1" w:styleId="WW8Num15z7">
    <w:name w:val="WW8Num15z7"/>
    <w:rsid w:val="00B836E5"/>
  </w:style>
  <w:style w:type="character" w:customStyle="1" w:styleId="WW8Num15z8">
    <w:name w:val="WW8Num15z8"/>
    <w:rsid w:val="00B836E5"/>
  </w:style>
  <w:style w:type="character" w:customStyle="1" w:styleId="WW8Num16z0">
    <w:name w:val="WW8Num16z0"/>
    <w:rsid w:val="00B836E5"/>
    <w:rPr>
      <w:rFonts w:eastAsia="Calibri" w:hint="default"/>
      <w:b/>
      <w:bCs/>
      <w:sz w:val="24"/>
      <w:szCs w:val="24"/>
      <w:lang w:eastAsia="uk-UA"/>
    </w:rPr>
  </w:style>
  <w:style w:type="character" w:customStyle="1" w:styleId="WW8Num16z1">
    <w:name w:val="WW8Num16z1"/>
    <w:rsid w:val="00B836E5"/>
  </w:style>
  <w:style w:type="character" w:customStyle="1" w:styleId="WW8Num16z2">
    <w:name w:val="WW8Num16z2"/>
    <w:rsid w:val="00B836E5"/>
  </w:style>
  <w:style w:type="character" w:customStyle="1" w:styleId="WW8Num16z3">
    <w:name w:val="WW8Num16z3"/>
    <w:rsid w:val="00B836E5"/>
  </w:style>
  <w:style w:type="character" w:customStyle="1" w:styleId="WW8Num16z4">
    <w:name w:val="WW8Num16z4"/>
    <w:rsid w:val="00B836E5"/>
  </w:style>
  <w:style w:type="character" w:customStyle="1" w:styleId="WW8Num16z5">
    <w:name w:val="WW8Num16z5"/>
    <w:rsid w:val="00B836E5"/>
  </w:style>
  <w:style w:type="character" w:customStyle="1" w:styleId="WW8Num16z6">
    <w:name w:val="WW8Num16z6"/>
    <w:rsid w:val="00B836E5"/>
  </w:style>
  <w:style w:type="character" w:customStyle="1" w:styleId="WW8Num16z7">
    <w:name w:val="WW8Num16z7"/>
    <w:rsid w:val="00B836E5"/>
  </w:style>
  <w:style w:type="character" w:customStyle="1" w:styleId="WW8Num16z8">
    <w:name w:val="WW8Num16z8"/>
    <w:rsid w:val="00B836E5"/>
  </w:style>
  <w:style w:type="character" w:customStyle="1" w:styleId="WW8Num17z0">
    <w:name w:val="WW8Num17z0"/>
    <w:rsid w:val="00B836E5"/>
  </w:style>
  <w:style w:type="character" w:customStyle="1" w:styleId="WW8Num18z0">
    <w:name w:val="WW8Num18z0"/>
    <w:rsid w:val="00B836E5"/>
    <w:rPr>
      <w:sz w:val="28"/>
      <w:szCs w:val="28"/>
    </w:rPr>
  </w:style>
  <w:style w:type="character" w:customStyle="1" w:styleId="WW8Num18z1">
    <w:name w:val="WW8Num18z1"/>
    <w:rsid w:val="00B836E5"/>
  </w:style>
  <w:style w:type="character" w:customStyle="1" w:styleId="WW8Num18z2">
    <w:name w:val="WW8Num18z2"/>
    <w:rsid w:val="00B836E5"/>
  </w:style>
  <w:style w:type="character" w:customStyle="1" w:styleId="WW8Num18z3">
    <w:name w:val="WW8Num18z3"/>
    <w:rsid w:val="00B836E5"/>
  </w:style>
  <w:style w:type="character" w:customStyle="1" w:styleId="WW8Num18z4">
    <w:name w:val="WW8Num18z4"/>
    <w:rsid w:val="00B836E5"/>
  </w:style>
  <w:style w:type="character" w:customStyle="1" w:styleId="WW8Num18z5">
    <w:name w:val="WW8Num18z5"/>
    <w:rsid w:val="00B836E5"/>
  </w:style>
  <w:style w:type="character" w:customStyle="1" w:styleId="WW8Num18z6">
    <w:name w:val="WW8Num18z6"/>
    <w:rsid w:val="00B836E5"/>
  </w:style>
  <w:style w:type="character" w:customStyle="1" w:styleId="WW8Num18z7">
    <w:name w:val="WW8Num18z7"/>
    <w:rsid w:val="00B836E5"/>
  </w:style>
  <w:style w:type="character" w:customStyle="1" w:styleId="WW8Num18z8">
    <w:name w:val="WW8Num18z8"/>
    <w:rsid w:val="00B836E5"/>
  </w:style>
  <w:style w:type="character" w:customStyle="1" w:styleId="WW8Num19z0">
    <w:name w:val="WW8Num19z0"/>
    <w:rsid w:val="00B836E5"/>
    <w:rPr>
      <w:rFonts w:ascii="Times New Roman" w:hAnsi="Times New Roman" w:cs="Times New Roman" w:hint="default"/>
    </w:rPr>
  </w:style>
  <w:style w:type="character" w:customStyle="1" w:styleId="WW8Num20z0">
    <w:name w:val="WW8Num20z0"/>
    <w:rsid w:val="00B836E5"/>
  </w:style>
  <w:style w:type="character" w:customStyle="1" w:styleId="WW8Num21z0">
    <w:name w:val="WW8Num21z0"/>
    <w:rsid w:val="00B836E5"/>
  </w:style>
  <w:style w:type="character" w:customStyle="1" w:styleId="WW8Num22z0">
    <w:name w:val="WW8Num22z0"/>
    <w:rsid w:val="00B836E5"/>
  </w:style>
  <w:style w:type="character" w:customStyle="1" w:styleId="WW8Num22z1">
    <w:name w:val="WW8Num22z1"/>
    <w:rsid w:val="00B836E5"/>
  </w:style>
  <w:style w:type="character" w:customStyle="1" w:styleId="WW8Num22z2">
    <w:name w:val="WW8Num22z2"/>
    <w:rsid w:val="00B836E5"/>
  </w:style>
  <w:style w:type="character" w:customStyle="1" w:styleId="WW8Num22z3">
    <w:name w:val="WW8Num22z3"/>
    <w:rsid w:val="00B836E5"/>
  </w:style>
  <w:style w:type="character" w:customStyle="1" w:styleId="WW8Num22z4">
    <w:name w:val="WW8Num22z4"/>
    <w:rsid w:val="00B836E5"/>
  </w:style>
  <w:style w:type="character" w:customStyle="1" w:styleId="WW8Num22z5">
    <w:name w:val="WW8Num22z5"/>
    <w:rsid w:val="00B836E5"/>
  </w:style>
  <w:style w:type="character" w:customStyle="1" w:styleId="WW8Num22z6">
    <w:name w:val="WW8Num22z6"/>
    <w:rsid w:val="00B836E5"/>
  </w:style>
  <w:style w:type="character" w:customStyle="1" w:styleId="WW8Num22z7">
    <w:name w:val="WW8Num22z7"/>
    <w:rsid w:val="00B836E5"/>
  </w:style>
  <w:style w:type="character" w:customStyle="1" w:styleId="WW8Num22z8">
    <w:name w:val="WW8Num22z8"/>
    <w:rsid w:val="00B836E5"/>
  </w:style>
  <w:style w:type="character" w:customStyle="1" w:styleId="WW8Num23z0">
    <w:name w:val="WW8Num23z0"/>
    <w:rsid w:val="00B836E5"/>
  </w:style>
  <w:style w:type="character" w:customStyle="1" w:styleId="WW8Num24z0">
    <w:name w:val="WW8Num24z0"/>
    <w:rsid w:val="00B836E5"/>
    <w:rPr>
      <w:rFonts w:eastAsia="Calibri" w:hint="default"/>
      <w:b/>
      <w:bCs/>
      <w:sz w:val="24"/>
      <w:szCs w:val="24"/>
      <w:lang w:eastAsia="uk-UA"/>
    </w:rPr>
  </w:style>
  <w:style w:type="character" w:customStyle="1" w:styleId="WW8Num24z1">
    <w:name w:val="WW8Num24z1"/>
    <w:rsid w:val="00B836E5"/>
  </w:style>
  <w:style w:type="character" w:customStyle="1" w:styleId="WW8Num24z2">
    <w:name w:val="WW8Num24z2"/>
    <w:rsid w:val="00B836E5"/>
  </w:style>
  <w:style w:type="character" w:customStyle="1" w:styleId="WW8Num24z3">
    <w:name w:val="WW8Num24z3"/>
    <w:rsid w:val="00B836E5"/>
  </w:style>
  <w:style w:type="character" w:customStyle="1" w:styleId="WW8Num24z4">
    <w:name w:val="WW8Num24z4"/>
    <w:rsid w:val="00B836E5"/>
  </w:style>
  <w:style w:type="character" w:customStyle="1" w:styleId="WW8Num24z5">
    <w:name w:val="WW8Num24z5"/>
    <w:rsid w:val="00B836E5"/>
  </w:style>
  <w:style w:type="character" w:customStyle="1" w:styleId="WW8Num24z6">
    <w:name w:val="WW8Num24z6"/>
    <w:rsid w:val="00B836E5"/>
  </w:style>
  <w:style w:type="character" w:customStyle="1" w:styleId="WW8Num24z7">
    <w:name w:val="WW8Num24z7"/>
    <w:rsid w:val="00B836E5"/>
  </w:style>
  <w:style w:type="character" w:customStyle="1" w:styleId="WW8Num24z8">
    <w:name w:val="WW8Num24z8"/>
    <w:rsid w:val="00B836E5"/>
  </w:style>
  <w:style w:type="character" w:customStyle="1" w:styleId="WW8Num25z0">
    <w:name w:val="WW8Num25z0"/>
    <w:rsid w:val="00B836E5"/>
  </w:style>
  <w:style w:type="character" w:customStyle="1" w:styleId="WW8Num25z1">
    <w:name w:val="WW8Num25z1"/>
    <w:rsid w:val="00B836E5"/>
    <w:rPr>
      <w:rFonts w:cs="Times New Roman"/>
    </w:rPr>
  </w:style>
  <w:style w:type="character" w:customStyle="1" w:styleId="WW8Num26z0">
    <w:name w:val="WW8Num26z0"/>
    <w:rsid w:val="00B836E5"/>
    <w:rPr>
      <w:rFonts w:hint="default"/>
      <w:b/>
      <w:sz w:val="26"/>
    </w:rPr>
  </w:style>
  <w:style w:type="character" w:customStyle="1" w:styleId="WW8Num26z1">
    <w:name w:val="WW8Num26z1"/>
    <w:rsid w:val="00B836E5"/>
  </w:style>
  <w:style w:type="character" w:customStyle="1" w:styleId="WW8Num26z2">
    <w:name w:val="WW8Num26z2"/>
    <w:rsid w:val="00B836E5"/>
  </w:style>
  <w:style w:type="character" w:customStyle="1" w:styleId="WW8Num26z3">
    <w:name w:val="WW8Num26z3"/>
    <w:rsid w:val="00B836E5"/>
  </w:style>
  <w:style w:type="character" w:customStyle="1" w:styleId="WW8Num26z4">
    <w:name w:val="WW8Num26z4"/>
    <w:rsid w:val="00B836E5"/>
  </w:style>
  <w:style w:type="character" w:customStyle="1" w:styleId="WW8Num26z5">
    <w:name w:val="WW8Num26z5"/>
    <w:rsid w:val="00B836E5"/>
  </w:style>
  <w:style w:type="character" w:customStyle="1" w:styleId="WW8Num26z6">
    <w:name w:val="WW8Num26z6"/>
    <w:rsid w:val="00B836E5"/>
  </w:style>
  <w:style w:type="character" w:customStyle="1" w:styleId="WW8Num26z7">
    <w:name w:val="WW8Num26z7"/>
    <w:rsid w:val="00B836E5"/>
  </w:style>
  <w:style w:type="character" w:customStyle="1" w:styleId="WW8Num26z8">
    <w:name w:val="WW8Num26z8"/>
    <w:rsid w:val="00B836E5"/>
  </w:style>
  <w:style w:type="character" w:customStyle="1" w:styleId="WW8Num27z0">
    <w:name w:val="WW8Num27z0"/>
    <w:rsid w:val="00B836E5"/>
    <w:rPr>
      <w:rFonts w:eastAsia="Calibri" w:hint="default"/>
      <w:b/>
      <w:bCs/>
      <w:sz w:val="26"/>
      <w:szCs w:val="24"/>
      <w:lang w:eastAsia="uk-UA"/>
    </w:rPr>
  </w:style>
  <w:style w:type="character" w:customStyle="1" w:styleId="WW8Num27z1">
    <w:name w:val="WW8Num27z1"/>
    <w:rsid w:val="00B836E5"/>
  </w:style>
  <w:style w:type="character" w:customStyle="1" w:styleId="WW8Num27z2">
    <w:name w:val="WW8Num27z2"/>
    <w:rsid w:val="00B836E5"/>
  </w:style>
  <w:style w:type="character" w:customStyle="1" w:styleId="WW8Num27z3">
    <w:name w:val="WW8Num27z3"/>
    <w:rsid w:val="00B836E5"/>
  </w:style>
  <w:style w:type="character" w:customStyle="1" w:styleId="WW8Num27z4">
    <w:name w:val="WW8Num27z4"/>
    <w:rsid w:val="00B836E5"/>
  </w:style>
  <w:style w:type="character" w:customStyle="1" w:styleId="WW8Num27z5">
    <w:name w:val="WW8Num27z5"/>
    <w:rsid w:val="00B836E5"/>
  </w:style>
  <w:style w:type="character" w:customStyle="1" w:styleId="WW8Num27z6">
    <w:name w:val="WW8Num27z6"/>
    <w:rsid w:val="00B836E5"/>
  </w:style>
  <w:style w:type="character" w:customStyle="1" w:styleId="WW8Num27z7">
    <w:name w:val="WW8Num27z7"/>
    <w:rsid w:val="00B836E5"/>
  </w:style>
  <w:style w:type="character" w:customStyle="1" w:styleId="WW8Num27z8">
    <w:name w:val="WW8Num27z8"/>
    <w:rsid w:val="00B836E5"/>
  </w:style>
  <w:style w:type="character" w:customStyle="1" w:styleId="WW8Num28z0">
    <w:name w:val="WW8Num28z0"/>
    <w:rsid w:val="00B836E5"/>
    <w:rPr>
      <w:rFonts w:cs="Times New Roman"/>
    </w:rPr>
  </w:style>
  <w:style w:type="character" w:customStyle="1" w:styleId="WW8Num29z0">
    <w:name w:val="WW8Num29z0"/>
    <w:rsid w:val="00B836E5"/>
    <w:rPr>
      <w:rFonts w:ascii="Times New Roman" w:hAnsi="Times New Roman" w:cs="Times New Roman" w:hint="default"/>
    </w:rPr>
  </w:style>
  <w:style w:type="character" w:customStyle="1" w:styleId="WW8Num30z0">
    <w:name w:val="WW8Num30z0"/>
    <w:rsid w:val="00B836E5"/>
  </w:style>
  <w:style w:type="character" w:customStyle="1" w:styleId="11">
    <w:name w:val="Основной шрифт абзаца1"/>
    <w:rsid w:val="00B836E5"/>
  </w:style>
  <w:style w:type="character" w:styleId="a3">
    <w:name w:val="page number"/>
    <w:rsid w:val="00B836E5"/>
    <w:rPr>
      <w:sz w:val="24"/>
    </w:rPr>
  </w:style>
  <w:style w:type="character" w:customStyle="1" w:styleId="a4">
    <w:name w:val="Символ сноски"/>
    <w:rsid w:val="00B836E5"/>
    <w:rPr>
      <w:vertAlign w:val="superscript"/>
    </w:rPr>
  </w:style>
  <w:style w:type="character" w:customStyle="1" w:styleId="12">
    <w:name w:val="Знак примечания1"/>
    <w:rsid w:val="00B836E5"/>
    <w:rPr>
      <w:sz w:val="16"/>
    </w:rPr>
  </w:style>
  <w:style w:type="character" w:styleId="a5">
    <w:name w:val="Hyperlink"/>
    <w:rsid w:val="00B836E5"/>
    <w:rPr>
      <w:color w:val="0000FF"/>
      <w:u w:val="single"/>
    </w:rPr>
  </w:style>
  <w:style w:type="character" w:styleId="a6">
    <w:name w:val="FollowedHyperlink"/>
    <w:rsid w:val="00B836E5"/>
    <w:rPr>
      <w:color w:val="800080"/>
      <w:u w:val="single"/>
    </w:rPr>
  </w:style>
  <w:style w:type="character" w:customStyle="1" w:styleId="HTML">
    <w:name w:val="Стандартный HTML Знак"/>
    <w:rsid w:val="00B836E5"/>
    <w:rPr>
      <w:rFonts w:ascii="Courier New" w:hAnsi="Courier New" w:cs="Courier New"/>
      <w:lang w:val="x-none"/>
    </w:rPr>
  </w:style>
  <w:style w:type="character" w:customStyle="1" w:styleId="a7">
    <w:name w:val="Текст сноски Знак"/>
    <w:rsid w:val="00B836E5"/>
  </w:style>
  <w:style w:type="character" w:customStyle="1" w:styleId="a8">
    <w:name w:val="Текст примечания Знак"/>
    <w:rsid w:val="00B836E5"/>
  </w:style>
  <w:style w:type="character" w:customStyle="1" w:styleId="a9">
    <w:name w:val="Верхний колонтитул Знак"/>
    <w:rsid w:val="00B836E5"/>
    <w:rPr>
      <w:sz w:val="28"/>
    </w:rPr>
  </w:style>
  <w:style w:type="character" w:customStyle="1" w:styleId="aa">
    <w:name w:val="Нижний колонтитул Знак"/>
    <w:rsid w:val="00B836E5"/>
    <w:rPr>
      <w:sz w:val="16"/>
      <w:szCs w:val="22"/>
      <w:lang w:val="en-US"/>
    </w:rPr>
  </w:style>
  <w:style w:type="character" w:customStyle="1" w:styleId="ab">
    <w:name w:val="Основной текст Знак"/>
    <w:rsid w:val="00B836E5"/>
    <w:rPr>
      <w:rFonts w:eastAsia="Calibri"/>
      <w:sz w:val="24"/>
      <w:szCs w:val="24"/>
    </w:rPr>
  </w:style>
  <w:style w:type="character" w:customStyle="1" w:styleId="ac">
    <w:name w:val="Основной текст с отступом Знак"/>
    <w:rsid w:val="00B836E5"/>
    <w:rPr>
      <w:sz w:val="28"/>
    </w:rPr>
  </w:style>
  <w:style w:type="character" w:customStyle="1" w:styleId="2">
    <w:name w:val="Основной текст 2 Знак"/>
    <w:rsid w:val="00B836E5"/>
    <w:rPr>
      <w:rFonts w:eastAsia="Calibri"/>
      <w:sz w:val="24"/>
      <w:szCs w:val="24"/>
    </w:rPr>
  </w:style>
  <w:style w:type="character" w:customStyle="1" w:styleId="ad">
    <w:name w:val="Текст выноски Знак"/>
    <w:rsid w:val="00B836E5"/>
    <w:rPr>
      <w:rFonts w:ascii="Tahoma" w:eastAsia="Calibri" w:hAnsi="Tahoma" w:cs="Tahoma"/>
      <w:sz w:val="16"/>
      <w:szCs w:val="16"/>
      <w:lang w:val="x-none"/>
    </w:rPr>
  </w:style>
  <w:style w:type="character" w:styleId="ae">
    <w:name w:val="Strong"/>
    <w:qFormat/>
    <w:rsid w:val="00B836E5"/>
    <w:rPr>
      <w:b/>
      <w:bCs/>
    </w:rPr>
  </w:style>
  <w:style w:type="character" w:customStyle="1" w:styleId="af">
    <w:name w:val="Обычный (веб) Знак"/>
    <w:rsid w:val="00B836E5"/>
    <w:rPr>
      <w:rFonts w:eastAsia="Calibri"/>
      <w:sz w:val="24"/>
      <w:szCs w:val="24"/>
      <w:lang w:val="ru-RU"/>
    </w:rPr>
  </w:style>
  <w:style w:type="paragraph" w:customStyle="1" w:styleId="13">
    <w:name w:val="Заголовок1"/>
    <w:basedOn w:val="a"/>
    <w:next w:val="af0"/>
    <w:rsid w:val="00B836E5"/>
    <w:pPr>
      <w:keepNext/>
      <w:spacing w:before="240" w:after="120"/>
    </w:pPr>
    <w:rPr>
      <w:rFonts w:eastAsia="Microsoft YaHei" w:cs="Mangal"/>
      <w:szCs w:val="28"/>
    </w:rPr>
  </w:style>
  <w:style w:type="paragraph" w:styleId="af0">
    <w:name w:val="Body Text"/>
    <w:basedOn w:val="a"/>
    <w:link w:val="14"/>
    <w:rsid w:val="00B836E5"/>
    <w:pPr>
      <w:spacing w:after="120"/>
      <w:ind w:firstLine="0"/>
      <w:jc w:val="left"/>
    </w:pPr>
    <w:rPr>
      <w:rFonts w:eastAsia="Calibri"/>
      <w:sz w:val="24"/>
      <w:szCs w:val="24"/>
    </w:rPr>
  </w:style>
  <w:style w:type="character" w:customStyle="1" w:styleId="14">
    <w:name w:val="Основной текст Знак1"/>
    <w:basedOn w:val="a0"/>
    <w:link w:val="af0"/>
    <w:rsid w:val="00B836E5"/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styleId="af1">
    <w:name w:val="List"/>
    <w:basedOn w:val="af0"/>
    <w:rsid w:val="00B836E5"/>
    <w:rPr>
      <w:rFonts w:cs="Mangal"/>
    </w:rPr>
  </w:style>
  <w:style w:type="paragraph" w:styleId="af2">
    <w:name w:val="caption"/>
    <w:basedOn w:val="a"/>
    <w:qFormat/>
    <w:rsid w:val="00B836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rsid w:val="00B836E5"/>
    <w:pPr>
      <w:suppressLineNumbers/>
    </w:pPr>
    <w:rPr>
      <w:rFonts w:cs="Mangal"/>
    </w:rPr>
  </w:style>
  <w:style w:type="paragraph" w:styleId="af3">
    <w:name w:val="footer"/>
    <w:basedOn w:val="a"/>
    <w:link w:val="16"/>
    <w:rsid w:val="00B836E5"/>
    <w:pPr>
      <w:spacing w:after="0"/>
      <w:ind w:firstLine="0"/>
      <w:jc w:val="left"/>
    </w:pPr>
    <w:rPr>
      <w:sz w:val="16"/>
      <w:szCs w:val="22"/>
      <w:lang w:val="en-US"/>
    </w:rPr>
  </w:style>
  <w:style w:type="character" w:customStyle="1" w:styleId="16">
    <w:name w:val="Нижний колонтитул Знак1"/>
    <w:basedOn w:val="a0"/>
    <w:link w:val="af3"/>
    <w:rsid w:val="00B836E5"/>
    <w:rPr>
      <w:rFonts w:ascii="Times New Roman" w:eastAsia="Times New Roman" w:hAnsi="Times New Roman" w:cs="Times New Roman"/>
      <w:sz w:val="16"/>
      <w:lang w:val="en-US" w:eastAsia="zh-CN"/>
    </w:rPr>
  </w:style>
  <w:style w:type="paragraph" w:styleId="af4">
    <w:name w:val="header"/>
    <w:basedOn w:val="a"/>
    <w:link w:val="17"/>
    <w:rsid w:val="00B836E5"/>
  </w:style>
  <w:style w:type="character" w:customStyle="1" w:styleId="17">
    <w:name w:val="Верхний колонтитул Знак1"/>
    <w:basedOn w:val="a0"/>
    <w:link w:val="af4"/>
    <w:rsid w:val="00B836E5"/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paragraph" w:customStyle="1" w:styleId="1-">
    <w:name w:val="1-ПУНКТ ПОСТАНОВИ"/>
    <w:next w:val="2-"/>
    <w:rsid w:val="00B836E5"/>
    <w:pPr>
      <w:keepNext/>
      <w:keepLines/>
      <w:tabs>
        <w:tab w:val="left" w:pos="1134"/>
      </w:tabs>
      <w:suppressAutoHyphens/>
      <w:spacing w:before="36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val="uk-UA" w:eastAsia="zh-CN"/>
    </w:rPr>
  </w:style>
  <w:style w:type="paragraph" w:styleId="af5">
    <w:name w:val="footnote text"/>
    <w:basedOn w:val="a"/>
    <w:link w:val="18"/>
    <w:rsid w:val="00B836E5"/>
    <w:rPr>
      <w:sz w:val="20"/>
    </w:rPr>
  </w:style>
  <w:style w:type="character" w:customStyle="1" w:styleId="18">
    <w:name w:val="Текст сноски Знак1"/>
    <w:basedOn w:val="a0"/>
    <w:link w:val="af5"/>
    <w:rsid w:val="00B836E5"/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customStyle="1" w:styleId="19">
    <w:name w:val="Текст примечания1"/>
    <w:basedOn w:val="a"/>
    <w:rsid w:val="00B836E5"/>
    <w:rPr>
      <w:sz w:val="20"/>
    </w:rPr>
  </w:style>
  <w:style w:type="paragraph" w:customStyle="1" w:styleId="0-">
    <w:name w:val="0-ДОДАТОК"/>
    <w:basedOn w:val="a"/>
    <w:next w:val="a"/>
    <w:rsid w:val="00B836E5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a">
    <w:name w:val="Стиль1"/>
    <w:basedOn w:val="a"/>
    <w:next w:val="a"/>
    <w:rsid w:val="00B836E5"/>
    <w:pPr>
      <w:spacing w:before="120"/>
      <w:ind w:firstLine="0"/>
      <w:jc w:val="center"/>
    </w:pPr>
    <w:rPr>
      <w:b/>
      <w:caps/>
    </w:rPr>
  </w:style>
  <w:style w:type="paragraph" w:customStyle="1" w:styleId="20">
    <w:name w:val="Стиль2"/>
    <w:basedOn w:val="a"/>
    <w:next w:val="a"/>
    <w:rsid w:val="00B836E5"/>
    <w:pPr>
      <w:ind w:firstLine="0"/>
      <w:jc w:val="center"/>
    </w:pPr>
    <w:rPr>
      <w:b/>
    </w:rPr>
  </w:style>
  <w:style w:type="paragraph" w:customStyle="1" w:styleId="3-">
    <w:name w:val="3-ЧЛЕН ОВК"/>
    <w:next w:val="2-"/>
    <w:rsid w:val="00B836E5"/>
    <w:pPr>
      <w:keepLines/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paragraph" w:customStyle="1" w:styleId="31">
    <w:name w:val="Стиль3"/>
    <w:basedOn w:val="a"/>
    <w:next w:val="a"/>
    <w:rsid w:val="00B836E5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rsid w:val="00B836E5"/>
    <w:pPr>
      <w:spacing w:before="120"/>
      <w:ind w:left="2308" w:hanging="1588"/>
      <w:jc w:val="left"/>
    </w:pPr>
    <w:rPr>
      <w:b/>
      <w:i/>
    </w:rPr>
  </w:style>
  <w:style w:type="paragraph" w:customStyle="1" w:styleId="1b">
    <w:name w:val="Нумерованный список1"/>
    <w:basedOn w:val="a"/>
    <w:rsid w:val="00B836E5"/>
    <w:pPr>
      <w:ind w:firstLine="0"/>
    </w:pPr>
  </w:style>
  <w:style w:type="paragraph" w:customStyle="1" w:styleId="5">
    <w:name w:val="Стиль5"/>
    <w:basedOn w:val="1b"/>
    <w:rsid w:val="00B836E5"/>
    <w:pPr>
      <w:numPr>
        <w:numId w:val="4"/>
      </w:numPr>
    </w:pPr>
  </w:style>
  <w:style w:type="paragraph" w:customStyle="1" w:styleId="6">
    <w:name w:val="Стиль6"/>
    <w:basedOn w:val="1b"/>
    <w:rsid w:val="00B836E5"/>
    <w:pPr>
      <w:numPr>
        <w:numId w:val="8"/>
      </w:numPr>
    </w:pPr>
  </w:style>
  <w:style w:type="paragraph" w:customStyle="1" w:styleId="2-">
    <w:name w:val="2-ТВК №"/>
    <w:basedOn w:val="a"/>
    <w:next w:val="a"/>
    <w:rsid w:val="00B836E5"/>
    <w:pPr>
      <w:keepNext/>
      <w:keepLines/>
      <w:spacing w:before="60" w:after="0"/>
    </w:pPr>
    <w:rPr>
      <w:b/>
      <w:szCs w:val="28"/>
    </w:rPr>
  </w:style>
  <w:style w:type="paragraph" w:styleId="HTML0">
    <w:name w:val="HTML Preformatted"/>
    <w:basedOn w:val="a"/>
    <w:link w:val="HTML1"/>
    <w:rsid w:val="00B836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0"/>
      <w:jc w:val="left"/>
    </w:pPr>
    <w:rPr>
      <w:rFonts w:ascii="Courier New" w:hAnsi="Courier New" w:cs="Courier New"/>
      <w:sz w:val="20"/>
      <w:lang w:val="x-none"/>
    </w:rPr>
  </w:style>
  <w:style w:type="character" w:customStyle="1" w:styleId="HTML1">
    <w:name w:val="Стандартный HTML Знак1"/>
    <w:basedOn w:val="a0"/>
    <w:link w:val="HTML0"/>
    <w:rsid w:val="00B836E5"/>
    <w:rPr>
      <w:rFonts w:ascii="Courier New" w:eastAsia="Times New Roman" w:hAnsi="Courier New" w:cs="Courier New"/>
      <w:sz w:val="20"/>
      <w:szCs w:val="20"/>
      <w:lang w:val="x-none" w:eastAsia="zh-CN"/>
    </w:rPr>
  </w:style>
  <w:style w:type="paragraph" w:styleId="af6">
    <w:name w:val="Normal (Web)"/>
    <w:basedOn w:val="a"/>
    <w:rsid w:val="00B836E5"/>
    <w:pPr>
      <w:spacing w:before="280" w:after="280"/>
      <w:ind w:firstLine="0"/>
      <w:jc w:val="left"/>
    </w:pPr>
    <w:rPr>
      <w:rFonts w:eastAsia="Calibri"/>
      <w:sz w:val="24"/>
      <w:szCs w:val="24"/>
      <w:lang w:val="ru-RU"/>
    </w:rPr>
  </w:style>
  <w:style w:type="paragraph" w:styleId="af7">
    <w:name w:val="Body Text Indent"/>
    <w:basedOn w:val="a"/>
    <w:link w:val="1c"/>
    <w:rsid w:val="00B836E5"/>
    <w:pPr>
      <w:spacing w:after="0"/>
      <w:ind w:firstLine="0"/>
      <w:jc w:val="left"/>
    </w:pPr>
  </w:style>
  <w:style w:type="character" w:customStyle="1" w:styleId="1c">
    <w:name w:val="Основной текст с отступом Знак1"/>
    <w:basedOn w:val="a0"/>
    <w:link w:val="af7"/>
    <w:rsid w:val="00B836E5"/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paragraph" w:customStyle="1" w:styleId="21">
    <w:name w:val="Основной текст 21"/>
    <w:basedOn w:val="a"/>
    <w:rsid w:val="00B836E5"/>
    <w:pPr>
      <w:spacing w:after="120" w:line="480" w:lineRule="auto"/>
      <w:ind w:firstLine="0"/>
      <w:jc w:val="left"/>
    </w:pPr>
    <w:rPr>
      <w:rFonts w:eastAsia="Calibri"/>
      <w:sz w:val="24"/>
      <w:szCs w:val="24"/>
    </w:rPr>
  </w:style>
  <w:style w:type="paragraph" w:styleId="af8">
    <w:name w:val="Balloon Text"/>
    <w:basedOn w:val="a"/>
    <w:link w:val="1d"/>
    <w:rsid w:val="00B836E5"/>
    <w:pPr>
      <w:spacing w:after="0"/>
      <w:ind w:firstLine="0"/>
      <w:jc w:val="left"/>
    </w:pPr>
    <w:rPr>
      <w:rFonts w:ascii="Tahoma" w:eastAsia="Calibri" w:hAnsi="Tahoma" w:cs="Tahoma"/>
      <w:sz w:val="16"/>
      <w:szCs w:val="16"/>
      <w:lang w:val="x-none"/>
    </w:rPr>
  </w:style>
  <w:style w:type="character" w:customStyle="1" w:styleId="1d">
    <w:name w:val="Текст выноски Знак1"/>
    <w:basedOn w:val="a0"/>
    <w:link w:val="af8"/>
    <w:rsid w:val="00B836E5"/>
    <w:rPr>
      <w:rFonts w:ascii="Tahoma" w:eastAsia="Calibri" w:hAnsi="Tahoma" w:cs="Tahoma"/>
      <w:sz w:val="16"/>
      <w:szCs w:val="16"/>
      <w:lang w:val="x-none" w:eastAsia="zh-CN"/>
    </w:rPr>
  </w:style>
  <w:style w:type="paragraph" w:styleId="af9">
    <w:name w:val="List Paragraph"/>
    <w:basedOn w:val="a"/>
    <w:qFormat/>
    <w:rsid w:val="00B836E5"/>
    <w:pPr>
      <w:spacing w:after="0"/>
      <w:ind w:left="708" w:firstLine="0"/>
      <w:jc w:val="left"/>
    </w:pPr>
    <w:rPr>
      <w:rFonts w:eastAsia="Calibri"/>
      <w:sz w:val="24"/>
      <w:szCs w:val="24"/>
    </w:rPr>
  </w:style>
  <w:style w:type="paragraph" w:customStyle="1" w:styleId="1e">
    <w:name w:val="Обычный1"/>
    <w:rsid w:val="00B836E5"/>
    <w:pPr>
      <w:suppressAutoHyphens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val="uk-UA" w:eastAsia="zh-CN"/>
    </w:rPr>
  </w:style>
  <w:style w:type="paragraph" w:customStyle="1" w:styleId="1f">
    <w:name w:val="Абзац списка1"/>
    <w:basedOn w:val="a"/>
    <w:rsid w:val="00B836E5"/>
    <w:pPr>
      <w:spacing w:after="0"/>
      <w:ind w:left="720" w:firstLine="0"/>
      <w:contextualSpacing/>
      <w:jc w:val="left"/>
    </w:pPr>
    <w:rPr>
      <w:rFonts w:eastAsia="Calibri"/>
      <w:sz w:val="24"/>
      <w:szCs w:val="24"/>
    </w:rPr>
  </w:style>
  <w:style w:type="paragraph" w:customStyle="1" w:styleId="afa">
    <w:name w:val="Содержимое таблицы"/>
    <w:basedOn w:val="a"/>
    <w:rsid w:val="00B836E5"/>
    <w:pPr>
      <w:suppressLineNumbers/>
    </w:pPr>
  </w:style>
  <w:style w:type="paragraph" w:customStyle="1" w:styleId="afb">
    <w:name w:val="Заголовок таблицы"/>
    <w:basedOn w:val="afa"/>
    <w:rsid w:val="00B836E5"/>
    <w:pPr>
      <w:jc w:val="center"/>
    </w:pPr>
    <w:rPr>
      <w:b/>
      <w:bCs/>
    </w:rPr>
  </w:style>
  <w:style w:type="paragraph" w:customStyle="1" w:styleId="afc">
    <w:name w:val="Содержимое врезки"/>
    <w:basedOn w:val="a"/>
    <w:rsid w:val="00B83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glavbuh</cp:lastModifiedBy>
  <cp:revision>54</cp:revision>
  <cp:lastPrinted>2019-07-12T13:33:00Z</cp:lastPrinted>
  <dcterms:created xsi:type="dcterms:W3CDTF">2019-07-11T16:45:00Z</dcterms:created>
  <dcterms:modified xsi:type="dcterms:W3CDTF">2019-07-12T13:33:00Z</dcterms:modified>
</cp:coreProperties>
</file>